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3C0D7" w14:textId="0AE9DF07" w:rsidR="00EA3D98" w:rsidRPr="005D089C" w:rsidRDefault="00874F4B" w:rsidP="005D089C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5D089C">
        <w:rPr>
          <w:rFonts w:ascii="Verdana" w:hAnsi="Verdana"/>
          <w:b/>
          <w:sz w:val="20"/>
          <w:szCs w:val="20"/>
          <w:u w:val="single"/>
        </w:rPr>
        <w:t>EZ-IO</w:t>
      </w:r>
      <w:r w:rsidRPr="005D089C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5D089C">
        <w:rPr>
          <w:rFonts w:ascii="Verdana" w:hAnsi="Verdana"/>
          <w:b/>
          <w:sz w:val="20"/>
          <w:szCs w:val="20"/>
          <w:u w:val="single"/>
        </w:rPr>
        <w:t xml:space="preserve"> </w:t>
      </w:r>
      <w:r w:rsidR="00750ABF" w:rsidRPr="005D089C">
        <w:rPr>
          <w:rFonts w:ascii="Verdana" w:hAnsi="Verdana"/>
          <w:b/>
          <w:sz w:val="20"/>
          <w:szCs w:val="20"/>
          <w:u w:val="single"/>
        </w:rPr>
        <w:t>Proximal Tibia Insertion Site Identification</w:t>
      </w:r>
      <w:r w:rsidRPr="005D089C">
        <w:rPr>
          <w:rFonts w:ascii="Verdana" w:hAnsi="Verdana"/>
          <w:b/>
          <w:sz w:val="20"/>
          <w:szCs w:val="20"/>
          <w:u w:val="single"/>
        </w:rPr>
        <w:t xml:space="preserve"> – Adult</w:t>
      </w:r>
    </w:p>
    <w:p w14:paraId="12ADEDD7" w14:textId="42FFB2C4" w:rsidR="00750ABF" w:rsidRDefault="0030681A" w:rsidP="005D089C">
      <w:pPr>
        <w:spacing w:after="0"/>
        <w:rPr>
          <w:rFonts w:ascii="Verdana" w:eastAsia="MS PGothic" w:hAnsi="Verdana"/>
          <w:color w:val="000000"/>
          <w:kern w:val="24"/>
          <w:sz w:val="20"/>
          <w:szCs w:val="20"/>
        </w:rPr>
      </w:pPr>
      <w:r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Extend the leg.  </w:t>
      </w:r>
      <w:r w:rsidR="00DF0E5F"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Insertion site is </w:t>
      </w:r>
      <w:r w:rsidR="003A2188">
        <w:rPr>
          <w:rFonts w:ascii="Verdana" w:eastAsia="MS PGothic" w:hAnsi="Verdana"/>
          <w:color w:val="000000"/>
          <w:kern w:val="24"/>
          <w:sz w:val="20"/>
          <w:szCs w:val="20"/>
        </w:rPr>
        <w:t xml:space="preserve">approximately </w:t>
      </w:r>
      <w:bookmarkStart w:id="0" w:name="_GoBack"/>
      <w:bookmarkEnd w:id="0"/>
      <w:r w:rsidR="00CC4DE5">
        <w:rPr>
          <w:rFonts w:ascii="Verdana" w:eastAsia="MS PGothic" w:hAnsi="Verdana"/>
          <w:color w:val="000000"/>
          <w:kern w:val="24"/>
          <w:sz w:val="20"/>
          <w:szCs w:val="20"/>
        </w:rPr>
        <w:t xml:space="preserve">2cm </w:t>
      </w:r>
      <w:r w:rsidR="00CC4DE5" w:rsidRPr="00CC4DE5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>medial</w:t>
      </w:r>
      <w:r w:rsidR="00CC4DE5">
        <w:rPr>
          <w:rFonts w:ascii="Verdana" w:eastAsia="MS PGothic" w:hAnsi="Verdana"/>
          <w:color w:val="000000"/>
          <w:kern w:val="24"/>
          <w:sz w:val="20"/>
          <w:szCs w:val="20"/>
        </w:rPr>
        <w:t xml:space="preserve"> to the tibial tuberosity, or </w:t>
      </w:r>
      <w:r w:rsidR="00DF0E5F"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approximately </w:t>
      </w:r>
      <w:r w:rsidR="000235CC" w:rsidRPr="005D089C">
        <w:rPr>
          <w:rFonts w:ascii="Verdana" w:eastAsia="MS PGothic" w:hAnsi="Verdana"/>
          <w:color w:val="000000"/>
          <w:kern w:val="24"/>
          <w:sz w:val="20"/>
          <w:szCs w:val="20"/>
        </w:rPr>
        <w:t>3</w:t>
      </w:r>
      <w:r w:rsidR="00750ABF" w:rsidRPr="005D089C">
        <w:rPr>
          <w:rFonts w:ascii="Verdana" w:eastAsia="MS PGothic" w:hAnsi="Verdana"/>
          <w:color w:val="000000"/>
          <w:kern w:val="24"/>
          <w:sz w:val="20"/>
          <w:szCs w:val="20"/>
        </w:rPr>
        <w:t>cm</w:t>
      </w:r>
      <w:r w:rsidR="00944F2B"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 (two</w:t>
      </w:r>
      <w:r w:rsidR="00DE79AF"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 finger wid</w:t>
      </w:r>
      <w:r w:rsidR="00DF0E5F" w:rsidRPr="005D089C">
        <w:rPr>
          <w:rFonts w:ascii="Verdana" w:eastAsia="MS PGothic" w:hAnsi="Verdana"/>
          <w:color w:val="000000"/>
          <w:kern w:val="24"/>
          <w:sz w:val="20"/>
          <w:szCs w:val="20"/>
        </w:rPr>
        <w:t>ths</w:t>
      </w:r>
      <w:r w:rsidR="0092045D" w:rsidRPr="005D089C">
        <w:rPr>
          <w:rFonts w:ascii="Verdana" w:eastAsia="MS PGothic" w:hAnsi="Verdana"/>
          <w:color w:val="000000"/>
          <w:kern w:val="24"/>
          <w:sz w:val="20"/>
          <w:szCs w:val="20"/>
        </w:rPr>
        <w:t>)</w:t>
      </w:r>
      <w:r w:rsidR="00750ABF"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 below the patella and approximately 2cm </w:t>
      </w:r>
      <w:r w:rsidR="00750ABF" w:rsidRPr="005D089C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>media</w:t>
      </w:r>
      <w:r w:rsidR="00E9482F" w:rsidRPr="005D089C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>l</w:t>
      </w:r>
      <w:r w:rsidR="00DF0E5F" w:rsidRPr="005D089C">
        <w:rPr>
          <w:rFonts w:ascii="Verdana" w:eastAsia="MS PGothic" w:hAnsi="Verdana"/>
          <w:b/>
          <w:color w:val="000000"/>
          <w:kern w:val="24"/>
          <w:sz w:val="20"/>
          <w:szCs w:val="20"/>
          <w:u w:val="single"/>
        </w:rPr>
        <w:t>,</w:t>
      </w:r>
      <w:r w:rsidR="00750ABF" w:rsidRPr="005D089C">
        <w:rPr>
          <w:rFonts w:ascii="Verdana" w:eastAsia="MS PGothic" w:hAnsi="Verdana"/>
          <w:color w:val="000000"/>
          <w:kern w:val="24"/>
          <w:sz w:val="20"/>
          <w:szCs w:val="20"/>
        </w:rPr>
        <w:t xml:space="preserve"> along the flat aspect of the tibia.</w:t>
      </w:r>
    </w:p>
    <w:p w14:paraId="0237BB35" w14:textId="77777777" w:rsidR="005D089C" w:rsidRPr="005D089C" w:rsidRDefault="005D089C" w:rsidP="005D089C">
      <w:pPr>
        <w:spacing w:after="0"/>
        <w:rPr>
          <w:rFonts w:ascii="Verdana" w:eastAsia="MS PGothic" w:hAnsi="Verdana"/>
          <w:color w:val="000000"/>
          <w:kern w:val="24"/>
          <w:sz w:val="20"/>
          <w:szCs w:val="20"/>
        </w:rPr>
      </w:pPr>
    </w:p>
    <w:p w14:paraId="44BCFC73" w14:textId="341FC858" w:rsidR="00BD19C2" w:rsidRPr="005D089C" w:rsidRDefault="00874F4B" w:rsidP="005D089C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5D089C">
        <w:rPr>
          <w:rFonts w:ascii="Verdana" w:hAnsi="Verdana"/>
          <w:b/>
          <w:sz w:val="20"/>
          <w:szCs w:val="20"/>
          <w:u w:val="single"/>
        </w:rPr>
        <w:t>EZ-IO</w:t>
      </w:r>
      <w:r w:rsidRPr="005D089C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5D089C">
        <w:rPr>
          <w:rFonts w:ascii="Verdana" w:hAnsi="Verdana"/>
          <w:b/>
          <w:sz w:val="20"/>
          <w:szCs w:val="20"/>
          <w:u w:val="single"/>
        </w:rPr>
        <w:t xml:space="preserve"> Proximal Tibia </w:t>
      </w:r>
      <w:r w:rsidR="00BD19C2" w:rsidRPr="005D089C">
        <w:rPr>
          <w:rFonts w:ascii="Verdana" w:hAnsi="Verdana"/>
          <w:b/>
          <w:sz w:val="20"/>
          <w:szCs w:val="20"/>
          <w:u w:val="single"/>
        </w:rPr>
        <w:t>Insertion</w:t>
      </w:r>
      <w:r w:rsidRPr="005D089C">
        <w:rPr>
          <w:rFonts w:ascii="Verdana" w:hAnsi="Verdana"/>
          <w:b/>
          <w:sz w:val="20"/>
          <w:szCs w:val="20"/>
          <w:u w:val="single"/>
        </w:rPr>
        <w:t xml:space="preserve"> Technique - Adult</w:t>
      </w:r>
    </w:p>
    <w:p w14:paraId="212D9E3F" w14:textId="7777777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Prepare the site by using antiseptic of your choice</w:t>
      </w:r>
    </w:p>
    <w:p w14:paraId="6E1CA1E3" w14:textId="7777777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Use a clean, “no touch” technique</w:t>
      </w:r>
    </w:p>
    <w:p w14:paraId="5B7B7AD9" w14:textId="50703E37" w:rsidR="00BD19C2" w:rsidRPr="005D089C" w:rsidRDefault="0030681A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 xml:space="preserve">Remove the needle </w:t>
      </w:r>
      <w:r w:rsidR="00805547" w:rsidRPr="005D089C">
        <w:rPr>
          <w:rFonts w:ascii="Verdana" w:hAnsi="Verdana"/>
          <w:sz w:val="20"/>
          <w:szCs w:val="20"/>
        </w:rPr>
        <w:t xml:space="preserve">set </w:t>
      </w:r>
      <w:r w:rsidRPr="005D089C">
        <w:rPr>
          <w:rFonts w:ascii="Verdana" w:hAnsi="Verdana"/>
          <w:sz w:val="20"/>
          <w:szCs w:val="20"/>
        </w:rPr>
        <w:t>cap</w:t>
      </w:r>
    </w:p>
    <w:p w14:paraId="20D22899" w14:textId="05955472" w:rsidR="0030681A" w:rsidRPr="005D089C" w:rsidRDefault="0030681A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Stabilize the extremity</w:t>
      </w:r>
    </w:p>
    <w:p w14:paraId="2B24BA90" w14:textId="7D0FA905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 xml:space="preserve">Aim the needle </w:t>
      </w:r>
      <w:r w:rsidR="00805547" w:rsidRPr="005D089C">
        <w:rPr>
          <w:rFonts w:ascii="Verdana" w:hAnsi="Verdana"/>
          <w:sz w:val="20"/>
          <w:szCs w:val="20"/>
        </w:rPr>
        <w:t xml:space="preserve">set </w:t>
      </w:r>
      <w:r w:rsidRPr="005D089C">
        <w:rPr>
          <w:rFonts w:ascii="Verdana" w:hAnsi="Verdana"/>
          <w:sz w:val="20"/>
          <w:szCs w:val="20"/>
        </w:rPr>
        <w:t>at a 90-degree angle to center of the bone</w:t>
      </w:r>
    </w:p>
    <w:p w14:paraId="3B15F716" w14:textId="5CD40FAA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 xml:space="preserve">Push the needle </w:t>
      </w:r>
      <w:r w:rsidR="00805547" w:rsidRPr="005D089C">
        <w:rPr>
          <w:rFonts w:ascii="Verdana" w:hAnsi="Verdana"/>
          <w:sz w:val="20"/>
          <w:szCs w:val="20"/>
        </w:rPr>
        <w:t xml:space="preserve">set </w:t>
      </w:r>
      <w:r w:rsidRPr="005D089C">
        <w:rPr>
          <w:rFonts w:ascii="Verdana" w:hAnsi="Verdana"/>
          <w:sz w:val="20"/>
          <w:szCs w:val="20"/>
        </w:rPr>
        <w:t>tip through the skin until the tip rests against the bone</w:t>
      </w:r>
    </w:p>
    <w:p w14:paraId="54B4D97D" w14:textId="4E69C77F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The 5mm mark must be visible above the skin for confirmation of adequate needle</w:t>
      </w:r>
      <w:r w:rsidR="00805547" w:rsidRPr="005D089C">
        <w:rPr>
          <w:rFonts w:ascii="Verdana" w:hAnsi="Verdana"/>
          <w:sz w:val="20"/>
          <w:szCs w:val="20"/>
        </w:rPr>
        <w:t xml:space="preserve"> set</w:t>
      </w:r>
      <w:r w:rsidRPr="005D089C">
        <w:rPr>
          <w:rFonts w:ascii="Verdana" w:hAnsi="Verdana"/>
          <w:sz w:val="20"/>
          <w:szCs w:val="20"/>
        </w:rPr>
        <w:t xml:space="preserve"> length </w:t>
      </w:r>
    </w:p>
    <w:p w14:paraId="33149CF3" w14:textId="4B172BB4" w:rsidR="00023843" w:rsidRPr="005D089C" w:rsidRDefault="00023843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Gently drill, advancing the needle set approximately 1</w:t>
      </w:r>
      <w:r w:rsidR="007D2480" w:rsidRPr="005D089C">
        <w:rPr>
          <w:rFonts w:ascii="Verdana" w:hAnsi="Verdana"/>
          <w:sz w:val="20"/>
          <w:szCs w:val="20"/>
        </w:rPr>
        <w:t>-2</w:t>
      </w:r>
      <w:r w:rsidRPr="005D089C">
        <w:rPr>
          <w:rFonts w:ascii="Verdana" w:hAnsi="Verdana"/>
          <w:sz w:val="20"/>
          <w:szCs w:val="20"/>
        </w:rPr>
        <w:t>cm after entry into th</w:t>
      </w:r>
      <w:r w:rsidR="007D2480" w:rsidRPr="005D089C">
        <w:rPr>
          <w:rFonts w:ascii="Verdana" w:hAnsi="Verdana"/>
          <w:sz w:val="20"/>
          <w:szCs w:val="20"/>
        </w:rPr>
        <w:t>e</w:t>
      </w:r>
      <w:r w:rsidRPr="005D089C">
        <w:rPr>
          <w:rFonts w:ascii="Verdana" w:hAnsi="Verdana"/>
          <w:sz w:val="20"/>
          <w:szCs w:val="20"/>
        </w:rPr>
        <w:t xml:space="preserve"> medullary space or until the needle </w:t>
      </w:r>
      <w:r w:rsidR="00805547" w:rsidRPr="005D089C">
        <w:rPr>
          <w:rFonts w:ascii="Verdana" w:hAnsi="Verdana"/>
          <w:sz w:val="20"/>
          <w:szCs w:val="20"/>
        </w:rPr>
        <w:t xml:space="preserve">set </w:t>
      </w:r>
      <w:r w:rsidRPr="005D089C">
        <w:rPr>
          <w:rFonts w:ascii="Verdana" w:hAnsi="Verdana"/>
          <w:sz w:val="20"/>
          <w:szCs w:val="20"/>
        </w:rPr>
        <w:t>hub is close to the skin</w:t>
      </w:r>
    </w:p>
    <w:p w14:paraId="12CCCBD5" w14:textId="2A94CEF1" w:rsidR="00BD19C2" w:rsidRPr="005D089C" w:rsidRDefault="000235CC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H</w:t>
      </w:r>
      <w:r w:rsidR="00BD19C2" w:rsidRPr="005D089C">
        <w:rPr>
          <w:rFonts w:ascii="Verdana" w:hAnsi="Verdana"/>
          <w:sz w:val="20"/>
          <w:szCs w:val="20"/>
        </w:rPr>
        <w:t xml:space="preserve">old the hub in place and pull the driver straight off </w:t>
      </w:r>
    </w:p>
    <w:p w14:paraId="55B453E3" w14:textId="7777777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 xml:space="preserve">Continue to hold the hub while twisting the stylet off the hub with counter clockwise rotations </w:t>
      </w:r>
    </w:p>
    <w:p w14:paraId="02031D6F" w14:textId="05146707" w:rsidR="00BD19C2" w:rsidRPr="005D089C" w:rsidRDefault="00805547" w:rsidP="005D089C">
      <w:pPr>
        <w:numPr>
          <w:ilvl w:val="1"/>
          <w:numId w:val="1"/>
        </w:numPr>
        <w:spacing w:after="0" w:line="240" w:lineRule="auto"/>
        <w:ind w:left="108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 xml:space="preserve">The catheter </w:t>
      </w:r>
      <w:r w:rsidR="00BD19C2" w:rsidRPr="005D089C">
        <w:rPr>
          <w:rFonts w:ascii="Verdana" w:hAnsi="Verdana"/>
          <w:sz w:val="20"/>
          <w:szCs w:val="20"/>
        </w:rPr>
        <w:t>should feel firmly seated in the bone (1</w:t>
      </w:r>
      <w:r w:rsidR="00BD19C2" w:rsidRPr="005D089C">
        <w:rPr>
          <w:rFonts w:ascii="Verdana" w:hAnsi="Verdana"/>
          <w:sz w:val="20"/>
          <w:szCs w:val="20"/>
          <w:vertAlign w:val="superscript"/>
        </w:rPr>
        <w:t>st</w:t>
      </w:r>
      <w:r w:rsidR="00BD19C2" w:rsidRPr="005D089C">
        <w:rPr>
          <w:rFonts w:ascii="Verdana" w:hAnsi="Verdana"/>
          <w:sz w:val="20"/>
          <w:szCs w:val="20"/>
        </w:rPr>
        <w:t xml:space="preserve"> confirmation of placement)</w:t>
      </w:r>
    </w:p>
    <w:p w14:paraId="4C8CE95D" w14:textId="7777777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Place the stylet in a sharps container</w:t>
      </w:r>
    </w:p>
    <w:p w14:paraId="54E17DE9" w14:textId="3F2889C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Place the EZ-</w:t>
      </w:r>
      <w:proofErr w:type="spellStart"/>
      <w:r w:rsidRPr="005D089C">
        <w:rPr>
          <w:rFonts w:ascii="Verdana" w:hAnsi="Verdana"/>
          <w:sz w:val="20"/>
          <w:szCs w:val="20"/>
        </w:rPr>
        <w:t>Stabilizer</w:t>
      </w:r>
      <w:r w:rsidR="00805547" w:rsidRPr="005D089C">
        <w:rPr>
          <w:rFonts w:ascii="Verdana" w:hAnsi="Verdana"/>
          <w:sz w:val="16"/>
          <w:szCs w:val="16"/>
          <w:vertAlign w:val="superscript"/>
        </w:rPr>
        <w:t>TM</w:t>
      </w:r>
      <w:proofErr w:type="spellEnd"/>
      <w:r w:rsidRPr="005D089C">
        <w:rPr>
          <w:rFonts w:ascii="Verdana" w:hAnsi="Verdana"/>
          <w:sz w:val="20"/>
          <w:szCs w:val="20"/>
          <w:vertAlign w:val="superscript"/>
        </w:rPr>
        <w:t xml:space="preserve"> </w:t>
      </w:r>
      <w:r w:rsidRPr="005D089C">
        <w:rPr>
          <w:rFonts w:ascii="Verdana" w:hAnsi="Verdana"/>
          <w:sz w:val="20"/>
          <w:szCs w:val="20"/>
        </w:rPr>
        <w:t xml:space="preserve">dressing over the hub </w:t>
      </w:r>
    </w:p>
    <w:p w14:paraId="69A83E6A" w14:textId="23F9BF31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 xml:space="preserve">Attach a </w:t>
      </w:r>
      <w:r w:rsidRPr="005D089C">
        <w:rPr>
          <w:rFonts w:ascii="Verdana" w:hAnsi="Verdana"/>
          <w:sz w:val="20"/>
          <w:szCs w:val="20"/>
          <w:u w:val="single"/>
        </w:rPr>
        <w:t>primed</w:t>
      </w:r>
      <w:r w:rsidRPr="005D089C">
        <w:rPr>
          <w:rFonts w:ascii="Verdana" w:hAnsi="Verdana"/>
          <w:sz w:val="20"/>
          <w:szCs w:val="20"/>
        </w:rPr>
        <w:t xml:space="preserve"> EZ-Connect</w:t>
      </w:r>
      <w:r w:rsidR="00805547" w:rsidRPr="005D089C">
        <w:rPr>
          <w:rFonts w:ascii="Verdana" w:hAnsi="Verdana" w:cs="Times New Roman"/>
          <w:b/>
          <w:sz w:val="20"/>
          <w:szCs w:val="20"/>
          <w:vertAlign w:val="superscript"/>
        </w:rPr>
        <w:t>®</w:t>
      </w:r>
      <w:r w:rsidRPr="005D089C">
        <w:rPr>
          <w:rFonts w:ascii="Verdana" w:hAnsi="Verdana"/>
          <w:sz w:val="20"/>
          <w:szCs w:val="20"/>
        </w:rPr>
        <w:t xml:space="preserve"> extension set to the hub, firmly secure by twisting clockwise  </w:t>
      </w:r>
    </w:p>
    <w:p w14:paraId="766F627D" w14:textId="7777777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Pull the tabs off the EZ-Stabilizer dressing to expose the adhesive, apply to the skin</w:t>
      </w:r>
    </w:p>
    <w:p w14:paraId="2A224A86" w14:textId="77777777" w:rsidR="00BD19C2" w:rsidRPr="005D089C" w:rsidRDefault="00BD19C2" w:rsidP="005D089C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Aspirate for blood/bone marrow (2</w:t>
      </w:r>
      <w:r w:rsidRPr="005D089C">
        <w:rPr>
          <w:rFonts w:ascii="Verdana" w:hAnsi="Verdana"/>
          <w:sz w:val="20"/>
          <w:szCs w:val="20"/>
          <w:vertAlign w:val="superscript"/>
        </w:rPr>
        <w:t>nd</w:t>
      </w:r>
      <w:r w:rsidRPr="005D089C">
        <w:rPr>
          <w:rFonts w:ascii="Verdana" w:hAnsi="Verdana"/>
          <w:sz w:val="20"/>
          <w:szCs w:val="20"/>
        </w:rPr>
        <w:t xml:space="preserve"> confirmation of placement)</w:t>
      </w:r>
    </w:p>
    <w:p w14:paraId="7F494C3A" w14:textId="77777777" w:rsidR="00C05C37" w:rsidRPr="005D089C" w:rsidRDefault="00C05C37" w:rsidP="005D089C">
      <w:pPr>
        <w:spacing w:after="0"/>
        <w:rPr>
          <w:rFonts w:ascii="Verdana" w:hAnsi="Verdana"/>
          <w:sz w:val="20"/>
          <w:szCs w:val="20"/>
        </w:rPr>
      </w:pPr>
    </w:p>
    <w:p w14:paraId="242F897E" w14:textId="77777777" w:rsidR="005D089C" w:rsidRPr="005D089C" w:rsidRDefault="005D089C" w:rsidP="005D089C">
      <w:pPr>
        <w:widowControl w:val="0"/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b/>
          <w:bCs/>
          <w:color w:val="000000" w:themeColor="text1"/>
          <w:sz w:val="20"/>
          <w:szCs w:val="20"/>
          <w:u w:val="single"/>
        </w:rPr>
        <w:t>Recommended Anesthetic for Adult Patients Responsive to Pain</w:t>
      </w:r>
      <w:r w:rsidRPr="005D089C">
        <w:rPr>
          <w:rFonts w:ascii="Verdana" w:hAnsi="Verdana" w:cs="Times"/>
          <w:b/>
          <w:bCs/>
          <w:color w:val="000000" w:themeColor="text1"/>
          <w:sz w:val="20"/>
          <w:szCs w:val="20"/>
        </w:rPr>
        <w:t>:</w:t>
      </w:r>
    </w:p>
    <w:p w14:paraId="4EBA70E0" w14:textId="77777777" w:rsidR="005D089C" w:rsidRPr="005D089C" w:rsidRDefault="005D089C" w:rsidP="005D089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Calibri"/>
          <w:noProof/>
          <w:color w:val="000000" w:themeColor="text1"/>
          <w:sz w:val="20"/>
          <w:szCs w:val="20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F500EF2" wp14:editId="5D5A0C6A">
                <wp:simplePos x="0" y="0"/>
                <wp:positionH relativeFrom="column">
                  <wp:posOffset>5060950</wp:posOffset>
                </wp:positionH>
                <wp:positionV relativeFrom="paragraph">
                  <wp:posOffset>1451610</wp:posOffset>
                </wp:positionV>
                <wp:extent cx="0" cy="0"/>
                <wp:effectExtent l="46990" t="45720" r="48260" b="49530"/>
                <wp:wrapNone/>
                <wp:docPr id="1" name="In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0" cy="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BCEC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398.5pt;margin-top:114.3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">
                <v:imagedata r:id="rId8" o:title=""/>
                <o:lock v:ext="edit" rotation="t" verticies="t" shapetype="t"/>
              </v:shape>
            </w:pict>
          </mc:Fallback>
        </mc:AlternateContent>
      </w:r>
      <w:r w:rsidRPr="005D089C">
        <w:rPr>
          <w:rFonts w:ascii="Verdana" w:hAnsi="Verdana" w:cs="Calibri"/>
          <w:color w:val="000000" w:themeColor="text1"/>
          <w:sz w:val="20"/>
          <w:szCs w:val="20"/>
        </w:rPr>
        <w:t>Observe recommended cautions/contraindications to using 2% preservative and epinephrine free lidocaine (intravenous lidocaine)</w:t>
      </w:r>
    </w:p>
    <w:p w14:paraId="618933DD" w14:textId="77777777" w:rsidR="005D089C" w:rsidRPr="005D089C" w:rsidRDefault="005D089C" w:rsidP="005D089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eastAsia="Calibri" w:hAnsi="Verdana" w:cs="Times New Roman"/>
          <w:sz w:val="20"/>
          <w:szCs w:val="20"/>
        </w:rPr>
        <w:t>Confirm lidocaine dose per institutional protocol</w:t>
      </w:r>
    </w:p>
    <w:p w14:paraId="6797941A" w14:textId="77777777" w:rsidR="005D089C" w:rsidRPr="005D089C" w:rsidRDefault="005D089C" w:rsidP="005D089C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color w:val="000000" w:themeColor="text1"/>
          <w:sz w:val="20"/>
          <w:szCs w:val="20"/>
        </w:rPr>
        <w:t>Prime EZ-Connect extension set with lidocaine</w:t>
      </w:r>
    </w:p>
    <w:p w14:paraId="3D199C16" w14:textId="77777777" w:rsidR="005D089C" w:rsidRPr="005D089C" w:rsidRDefault="005D089C" w:rsidP="005D089C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i/>
          <w:iCs/>
          <w:color w:val="000000" w:themeColor="text1"/>
          <w:sz w:val="20"/>
          <w:szCs w:val="20"/>
        </w:rPr>
        <w:t xml:space="preserve">          Note that the priming volume of the EZ-Connect is approximately 1.0mL </w:t>
      </w:r>
    </w:p>
    <w:p w14:paraId="1A85CE63" w14:textId="77777777" w:rsidR="005D089C" w:rsidRPr="005D089C" w:rsidRDefault="005D089C" w:rsidP="005D089C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color w:val="000000" w:themeColor="text1"/>
          <w:sz w:val="20"/>
          <w:szCs w:val="20"/>
        </w:rPr>
        <w:t>Slowly infuse lidocaine 40mg IO over 120 seconds</w:t>
      </w:r>
    </w:p>
    <w:p w14:paraId="1A4B7001" w14:textId="77777777" w:rsidR="005D089C" w:rsidRPr="005D089C" w:rsidRDefault="005D089C" w:rsidP="005D089C">
      <w:pPr>
        <w:widowControl w:val="0"/>
        <w:tabs>
          <w:tab w:val="left" w:pos="940"/>
        </w:tabs>
        <w:autoSpaceDE w:val="0"/>
        <w:autoSpaceDN w:val="0"/>
        <w:adjustRightInd w:val="0"/>
        <w:spacing w:after="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color w:val="000000" w:themeColor="text1"/>
          <w:sz w:val="20"/>
          <w:szCs w:val="20"/>
        </w:rPr>
        <w:t xml:space="preserve">          Allow lidocaine to dwell in IO space 60 seconds</w:t>
      </w:r>
    </w:p>
    <w:p w14:paraId="5B148724" w14:textId="77777777" w:rsidR="005D089C" w:rsidRPr="005D089C" w:rsidRDefault="005D089C" w:rsidP="005D089C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color w:val="000000" w:themeColor="text1"/>
          <w:sz w:val="20"/>
          <w:szCs w:val="20"/>
        </w:rPr>
        <w:t>Flush with 5 to 10mL of normal saline</w:t>
      </w:r>
    </w:p>
    <w:p w14:paraId="3D91536F" w14:textId="77777777" w:rsidR="005D089C" w:rsidRPr="005D089C" w:rsidRDefault="005D089C" w:rsidP="005D089C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color w:val="000000" w:themeColor="text1"/>
          <w:sz w:val="20"/>
          <w:szCs w:val="20"/>
        </w:rPr>
        <w:t>Slowly administer an additional 20mg of lidocaine IO over 60 seconds</w:t>
      </w:r>
    </w:p>
    <w:p w14:paraId="0B3A9D9F" w14:textId="77777777" w:rsidR="005D089C" w:rsidRPr="005D089C" w:rsidRDefault="005D089C" w:rsidP="005D089C">
      <w:pPr>
        <w:widowControl w:val="0"/>
        <w:tabs>
          <w:tab w:val="left" w:pos="220"/>
          <w:tab w:val="left" w:pos="720"/>
          <w:tab w:val="left" w:pos="7965"/>
        </w:tabs>
        <w:autoSpaceDE w:val="0"/>
        <w:autoSpaceDN w:val="0"/>
        <w:adjustRightInd w:val="0"/>
        <w:spacing w:after="0"/>
        <w:rPr>
          <w:rFonts w:ascii="Verdana" w:hAnsi="Verdana" w:cs="Times"/>
          <w:color w:val="000000" w:themeColor="text1"/>
          <w:sz w:val="20"/>
          <w:szCs w:val="20"/>
        </w:rPr>
      </w:pPr>
      <w:r w:rsidRPr="005D089C">
        <w:rPr>
          <w:rFonts w:ascii="Verdana" w:hAnsi="Verdana" w:cs="Calibri"/>
          <w:color w:val="000000" w:themeColor="text1"/>
          <w:sz w:val="20"/>
          <w:szCs w:val="20"/>
        </w:rPr>
        <w:t xml:space="preserve">          </w:t>
      </w:r>
      <w:r w:rsidRPr="005D089C">
        <w:rPr>
          <w:rFonts w:ascii="Verdana" w:hAnsi="Verdana" w:cs="Times"/>
          <w:color w:val="000000" w:themeColor="text1"/>
          <w:sz w:val="20"/>
          <w:szCs w:val="20"/>
        </w:rPr>
        <w:t>Repeat PRN</w:t>
      </w:r>
      <w:r w:rsidRPr="005D089C">
        <w:rPr>
          <w:rFonts w:ascii="Verdana" w:hAnsi="Verdana" w:cs="Times"/>
          <w:color w:val="000000" w:themeColor="text1"/>
          <w:sz w:val="20"/>
          <w:szCs w:val="20"/>
        </w:rPr>
        <w:tab/>
      </w:r>
    </w:p>
    <w:p w14:paraId="62BD9D7F" w14:textId="77777777" w:rsidR="005D089C" w:rsidRPr="005D089C" w:rsidRDefault="005D089C" w:rsidP="005D089C">
      <w:pPr>
        <w:widowControl w:val="0"/>
        <w:numPr>
          <w:ilvl w:val="0"/>
          <w:numId w:val="11"/>
        </w:numPr>
        <w:tabs>
          <w:tab w:val="left" w:pos="220"/>
          <w:tab w:val="left" w:pos="720"/>
          <w:tab w:val="left" w:pos="7920"/>
        </w:tabs>
        <w:autoSpaceDE w:val="0"/>
        <w:autoSpaceDN w:val="0"/>
        <w:adjustRightInd w:val="0"/>
        <w:spacing w:after="0" w:line="240" w:lineRule="auto"/>
        <w:contextualSpacing/>
        <w:rPr>
          <w:rFonts w:ascii="Verdana" w:hAnsi="Verdana" w:cs="Calibri"/>
          <w:color w:val="000000" w:themeColor="text1"/>
          <w:sz w:val="20"/>
          <w:szCs w:val="20"/>
        </w:rPr>
      </w:pPr>
      <w:r w:rsidRPr="005D089C">
        <w:rPr>
          <w:rFonts w:ascii="Verdana" w:hAnsi="Verdana" w:cs="Times"/>
          <w:color w:val="000000" w:themeColor="text1"/>
          <w:sz w:val="20"/>
          <w:szCs w:val="20"/>
        </w:rPr>
        <w:t>Consider systemic pain control for patients not responding to IO lidocaine</w:t>
      </w:r>
    </w:p>
    <w:p w14:paraId="11F18BEC" w14:textId="77777777" w:rsidR="005D089C" w:rsidRDefault="005D089C" w:rsidP="00CC046E">
      <w:pPr>
        <w:spacing w:after="0"/>
        <w:rPr>
          <w:rFonts w:ascii="Verdana" w:hAnsi="Verdana"/>
          <w:b/>
          <w:sz w:val="20"/>
          <w:szCs w:val="20"/>
          <w:u w:val="single"/>
        </w:rPr>
      </w:pPr>
    </w:p>
    <w:p w14:paraId="6AABFA79" w14:textId="003D21F1" w:rsidR="00CC046E" w:rsidRPr="005D089C" w:rsidRDefault="00CC046E" w:rsidP="00CC046E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5D089C">
        <w:rPr>
          <w:rFonts w:ascii="Verdana" w:hAnsi="Verdana"/>
          <w:b/>
          <w:sz w:val="20"/>
          <w:szCs w:val="20"/>
          <w:u w:val="single"/>
        </w:rPr>
        <w:t>Adult Unresponsive to Pain</w:t>
      </w:r>
    </w:p>
    <w:p w14:paraId="62B4F309" w14:textId="77777777" w:rsidR="00CC046E" w:rsidRPr="005D089C" w:rsidRDefault="00CC046E" w:rsidP="005D089C">
      <w:pPr>
        <w:numPr>
          <w:ilvl w:val="0"/>
          <w:numId w:val="5"/>
        </w:numPr>
        <w:spacing w:after="0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Prime EZ-Connect extension set with normal saline</w:t>
      </w:r>
    </w:p>
    <w:p w14:paraId="52DC7C81" w14:textId="506E384A" w:rsidR="00CC046E" w:rsidRPr="005D089C" w:rsidRDefault="00CC046E" w:rsidP="005D089C">
      <w:pPr>
        <w:numPr>
          <w:ilvl w:val="0"/>
          <w:numId w:val="5"/>
        </w:numPr>
        <w:spacing w:after="0"/>
        <w:ind w:left="36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Flush the IO catheter with 5-10 mL of normal saline</w:t>
      </w:r>
    </w:p>
    <w:p w14:paraId="6FA151B4" w14:textId="77777777" w:rsidR="00CC046E" w:rsidRPr="005D089C" w:rsidRDefault="00CC046E" w:rsidP="005D089C">
      <w:pPr>
        <w:numPr>
          <w:ilvl w:val="0"/>
          <w:numId w:val="13"/>
        </w:numPr>
        <w:spacing w:after="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Connect fluids if ordered and pressurize to 300 mmHg for maximum flow</w:t>
      </w:r>
    </w:p>
    <w:p w14:paraId="1AC8555D" w14:textId="77777777" w:rsidR="00CC046E" w:rsidRPr="005D089C" w:rsidRDefault="00CC046E" w:rsidP="005D089C">
      <w:pPr>
        <w:numPr>
          <w:ilvl w:val="0"/>
          <w:numId w:val="13"/>
        </w:numPr>
        <w:spacing w:after="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Assess for any signs of extravasation/complications</w:t>
      </w:r>
    </w:p>
    <w:p w14:paraId="127F84B7" w14:textId="6366A31A" w:rsidR="00CC046E" w:rsidRPr="005D089C" w:rsidRDefault="00CC046E" w:rsidP="005D089C">
      <w:pPr>
        <w:spacing w:after="0"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Should patient develop signs that indicate responsiveness to pain, refer to section “</w:t>
      </w:r>
      <w:r w:rsidRPr="005D089C">
        <w:rPr>
          <w:rFonts w:ascii="Verdana" w:eastAsia="Calibri" w:hAnsi="Verdana" w:cs="Times New Roman"/>
          <w:sz w:val="20"/>
          <w:szCs w:val="20"/>
        </w:rPr>
        <w:t>Reco</w:t>
      </w:r>
      <w:r w:rsidR="005D089C">
        <w:rPr>
          <w:rFonts w:ascii="Verdana" w:eastAsia="Calibri" w:hAnsi="Verdana" w:cs="Times New Roman"/>
          <w:sz w:val="20"/>
          <w:szCs w:val="20"/>
        </w:rPr>
        <w:t>mmended A</w:t>
      </w:r>
      <w:r w:rsidRPr="005D089C">
        <w:rPr>
          <w:rFonts w:ascii="Verdana" w:eastAsia="Calibri" w:hAnsi="Verdana" w:cs="Times New Roman"/>
          <w:sz w:val="20"/>
          <w:szCs w:val="20"/>
        </w:rPr>
        <w:t xml:space="preserve">nesthetic for </w:t>
      </w:r>
      <w:r w:rsidR="005D089C">
        <w:rPr>
          <w:rFonts w:ascii="Verdana" w:eastAsia="Calibri" w:hAnsi="Verdana" w:cs="Times New Roman"/>
          <w:sz w:val="20"/>
          <w:szCs w:val="20"/>
        </w:rPr>
        <w:t xml:space="preserve">Adult Patients Responsive to </w:t>
      </w:r>
      <w:proofErr w:type="gramStart"/>
      <w:r w:rsidR="005D089C">
        <w:rPr>
          <w:rFonts w:ascii="Verdana" w:eastAsia="Calibri" w:hAnsi="Verdana" w:cs="Times New Roman"/>
          <w:sz w:val="20"/>
          <w:szCs w:val="20"/>
        </w:rPr>
        <w:t>P</w:t>
      </w:r>
      <w:r w:rsidRPr="005D089C">
        <w:rPr>
          <w:rFonts w:ascii="Verdana" w:eastAsia="Calibri" w:hAnsi="Verdana" w:cs="Times New Roman"/>
          <w:sz w:val="20"/>
          <w:szCs w:val="20"/>
        </w:rPr>
        <w:t>ain</w:t>
      </w:r>
      <w:proofErr w:type="gramEnd"/>
      <w:r w:rsidRPr="005D089C">
        <w:rPr>
          <w:rFonts w:ascii="Verdana" w:hAnsi="Verdana"/>
          <w:sz w:val="20"/>
          <w:szCs w:val="20"/>
        </w:rPr>
        <w:t>”</w:t>
      </w:r>
    </w:p>
    <w:p w14:paraId="41130F3C" w14:textId="77777777" w:rsidR="00CC046E" w:rsidRPr="005D089C" w:rsidRDefault="00CC046E" w:rsidP="005D089C">
      <w:pPr>
        <w:spacing w:after="0"/>
        <w:rPr>
          <w:rFonts w:ascii="Verdana" w:hAnsi="Verdana"/>
          <w:b/>
          <w:sz w:val="20"/>
          <w:szCs w:val="20"/>
          <w:u w:val="single"/>
        </w:rPr>
      </w:pPr>
    </w:p>
    <w:p w14:paraId="133C57D4" w14:textId="77777777" w:rsidR="00CC046E" w:rsidRPr="005D089C" w:rsidRDefault="00CC046E" w:rsidP="00CC046E">
      <w:pPr>
        <w:spacing w:after="0"/>
        <w:rPr>
          <w:rFonts w:ascii="Verdana" w:hAnsi="Verdana"/>
          <w:b/>
          <w:sz w:val="20"/>
          <w:szCs w:val="20"/>
          <w:u w:val="single"/>
        </w:rPr>
      </w:pPr>
      <w:r w:rsidRPr="005D089C">
        <w:rPr>
          <w:rFonts w:ascii="Verdana" w:hAnsi="Verdana"/>
          <w:b/>
          <w:sz w:val="20"/>
          <w:szCs w:val="20"/>
          <w:u w:val="single"/>
        </w:rPr>
        <w:t>EZ-IO</w:t>
      </w:r>
      <w:r w:rsidRPr="005D089C">
        <w:rPr>
          <w:rFonts w:ascii="Verdana" w:hAnsi="Verdana"/>
          <w:b/>
          <w:sz w:val="20"/>
          <w:szCs w:val="20"/>
          <w:u w:val="single"/>
          <w:vertAlign w:val="superscript"/>
        </w:rPr>
        <w:t>®</w:t>
      </w:r>
      <w:r w:rsidRPr="005D089C">
        <w:rPr>
          <w:rFonts w:ascii="Verdana" w:hAnsi="Verdana"/>
          <w:b/>
          <w:sz w:val="20"/>
          <w:szCs w:val="20"/>
          <w:u w:val="single"/>
        </w:rPr>
        <w:t xml:space="preserve"> Removal Technique</w:t>
      </w:r>
    </w:p>
    <w:p w14:paraId="0D020A21" w14:textId="77777777" w:rsidR="00CC046E" w:rsidRPr="005D089C" w:rsidRDefault="00CC046E" w:rsidP="00CC046E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Remove EZ-Connect and EZ-Stabilizer dressing</w:t>
      </w:r>
    </w:p>
    <w:p w14:paraId="224B4A9D" w14:textId="06E85B7F" w:rsidR="00CC046E" w:rsidRPr="005D089C" w:rsidRDefault="00805547" w:rsidP="00CC046E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Stabilize catheter</w:t>
      </w:r>
      <w:r w:rsidR="00CC046E" w:rsidRPr="005D089C">
        <w:rPr>
          <w:rFonts w:ascii="Verdana" w:hAnsi="Verdana"/>
          <w:sz w:val="20"/>
          <w:szCs w:val="20"/>
        </w:rPr>
        <w:t xml:space="preserve"> hub and attach a Luer lock syringe to the hub </w:t>
      </w:r>
    </w:p>
    <w:p w14:paraId="3D7A2C79" w14:textId="77777777" w:rsidR="00CC046E" w:rsidRPr="005D089C" w:rsidRDefault="00CC046E" w:rsidP="00CC046E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Maintaining axial alignment, twist clockwise and pull straight out</w:t>
      </w:r>
    </w:p>
    <w:p w14:paraId="1308E3B8" w14:textId="77777777" w:rsidR="00CC046E" w:rsidRPr="005D089C" w:rsidRDefault="00CC046E" w:rsidP="00CC046E">
      <w:pPr>
        <w:spacing w:after="0" w:line="240" w:lineRule="auto"/>
        <w:ind w:left="720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Do not rock the syringe</w:t>
      </w:r>
    </w:p>
    <w:p w14:paraId="5714C171" w14:textId="29527BDC" w:rsidR="00CC046E" w:rsidRPr="005D089C" w:rsidRDefault="00805547" w:rsidP="00CC046E">
      <w:pPr>
        <w:numPr>
          <w:ilvl w:val="0"/>
          <w:numId w:val="3"/>
        </w:numPr>
        <w:spacing w:after="0" w:line="240" w:lineRule="auto"/>
        <w:contextualSpacing/>
        <w:rPr>
          <w:rFonts w:ascii="Verdana" w:hAnsi="Verdana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Dispose of cath</w:t>
      </w:r>
      <w:r w:rsidR="00A723DA" w:rsidRPr="005D089C">
        <w:rPr>
          <w:rFonts w:ascii="Verdana" w:hAnsi="Verdana"/>
          <w:sz w:val="20"/>
          <w:szCs w:val="20"/>
        </w:rPr>
        <w:t>e</w:t>
      </w:r>
      <w:r w:rsidRPr="005D089C">
        <w:rPr>
          <w:rFonts w:ascii="Verdana" w:hAnsi="Verdana"/>
          <w:sz w:val="20"/>
          <w:szCs w:val="20"/>
        </w:rPr>
        <w:t>ter</w:t>
      </w:r>
      <w:r w:rsidR="00CC046E" w:rsidRPr="005D089C">
        <w:rPr>
          <w:rFonts w:ascii="Verdana" w:hAnsi="Verdana"/>
          <w:sz w:val="20"/>
          <w:szCs w:val="20"/>
        </w:rPr>
        <w:t xml:space="preserve"> with syringe attached into sharps container  </w:t>
      </w:r>
    </w:p>
    <w:p w14:paraId="4526376D" w14:textId="77777777" w:rsidR="005D089C" w:rsidRPr="005D089C" w:rsidRDefault="00CC046E" w:rsidP="0087652E">
      <w:pPr>
        <w:numPr>
          <w:ilvl w:val="0"/>
          <w:numId w:val="3"/>
        </w:numPr>
        <w:spacing w:after="0" w:line="240" w:lineRule="auto"/>
        <w:contextualSpacing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5D089C">
        <w:rPr>
          <w:rFonts w:ascii="Verdana" w:hAnsi="Verdana"/>
          <w:sz w:val="20"/>
          <w:szCs w:val="20"/>
        </w:rPr>
        <w:t>Apply pressure as needed, dress per institutional protocol</w:t>
      </w:r>
    </w:p>
    <w:p w14:paraId="08A57724" w14:textId="77777777" w:rsidR="005D089C" w:rsidRDefault="005D089C" w:rsidP="005D089C">
      <w:pPr>
        <w:spacing w:after="0" w:line="240" w:lineRule="auto"/>
        <w:contextualSpacing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4ED84491" w14:textId="77777777" w:rsidR="005D089C" w:rsidRDefault="005D089C" w:rsidP="005D089C">
      <w:pPr>
        <w:spacing w:after="0" w:line="240" w:lineRule="auto"/>
        <w:contextualSpacing/>
        <w:rPr>
          <w:rFonts w:ascii="Verdana" w:eastAsia="Calibri" w:hAnsi="Verdana" w:cs="Calibri"/>
          <w:b/>
          <w:color w:val="000000"/>
          <w:sz w:val="20"/>
          <w:szCs w:val="20"/>
        </w:rPr>
      </w:pPr>
    </w:p>
    <w:p w14:paraId="440EFEEB" w14:textId="6629333D" w:rsidR="005D089C" w:rsidRPr="005D089C" w:rsidRDefault="005D089C" w:rsidP="005D089C">
      <w:pPr>
        <w:spacing w:after="0" w:line="240" w:lineRule="auto"/>
        <w:contextualSpacing/>
        <w:rPr>
          <w:rFonts w:ascii="Verdana" w:eastAsia="Calibri" w:hAnsi="Verdana" w:cs="Calibri"/>
          <w:b/>
          <w:color w:val="000000"/>
          <w:sz w:val="20"/>
          <w:szCs w:val="20"/>
        </w:rPr>
      </w:pPr>
      <w:r w:rsidRPr="005D089C">
        <w:rPr>
          <w:rFonts w:ascii="Verdana" w:eastAsia="Calibri" w:hAnsi="Verdana" w:cs="Calibri"/>
          <w:b/>
          <w:color w:val="000000"/>
          <w:sz w:val="20"/>
          <w:szCs w:val="20"/>
        </w:rPr>
        <w:lastRenderedPageBreak/>
        <w:t xml:space="preserve">Lidocaine dosing recommendations were developed based on the research below.  For additional references, research and dosing charts, please visit </w:t>
      </w:r>
      <w:r w:rsidRPr="005D089C">
        <w:rPr>
          <w:rFonts w:ascii="Verdana" w:hAnsi="Verdana"/>
          <w:b/>
          <w:color w:val="0070C0"/>
          <w:sz w:val="20"/>
          <w:szCs w:val="20"/>
        </w:rPr>
        <w:t>www.eziocomfort.com</w:t>
      </w:r>
      <w:hyperlink r:id="rId9" w:history="1"/>
      <w:r w:rsidRPr="005D089C">
        <w:rPr>
          <w:rFonts w:ascii="Verdana" w:eastAsia="Calibri" w:hAnsi="Verdana" w:cs="Calibri"/>
          <w:b/>
          <w:color w:val="000000"/>
          <w:sz w:val="20"/>
          <w:szCs w:val="20"/>
        </w:rPr>
        <w:t xml:space="preserve"> </w:t>
      </w:r>
    </w:p>
    <w:p w14:paraId="0E5647A1" w14:textId="77777777" w:rsidR="005D089C" w:rsidRPr="006916A4" w:rsidRDefault="005D089C" w:rsidP="005D089C">
      <w:pPr>
        <w:pStyle w:val="Default"/>
        <w:numPr>
          <w:ilvl w:val="0"/>
          <w:numId w:val="6"/>
        </w:numPr>
        <w:ind w:right="-432"/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Philbeck TE, Miller LJ, Montez D, Puga T. Hurts so good; easing IO pain and pressure.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 w:rsidRPr="006916A4">
        <w:rPr>
          <w:rFonts w:ascii="Verdana" w:hAnsi="Verdana"/>
          <w:sz w:val="18"/>
          <w:szCs w:val="18"/>
        </w:rPr>
        <w:t>2010;35(9):58-69</w:t>
      </w:r>
      <w:r>
        <w:rPr>
          <w:rFonts w:ascii="Verdana" w:hAnsi="Verdana"/>
          <w:sz w:val="18"/>
          <w:szCs w:val="18"/>
        </w:rPr>
        <w:t>*</w:t>
      </w:r>
    </w:p>
    <w:p w14:paraId="1F069F31" w14:textId="77777777" w:rsidR="005D089C" w:rsidRDefault="005D089C" w:rsidP="005D089C">
      <w:pPr>
        <w:pStyle w:val="Default"/>
        <w:numPr>
          <w:ilvl w:val="0"/>
          <w:numId w:val="6"/>
        </w:numPr>
        <w:ind w:right="-432"/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Ong MEH, Chan YH, Oh JJ, Ngo AS-Y. An observational, prospective study comparing tibial and humeral intraosseous access using the EZ-IO. </w:t>
      </w:r>
      <w:r w:rsidRPr="006916A4">
        <w:rPr>
          <w:rFonts w:ascii="Verdana" w:hAnsi="Verdana"/>
          <w:i/>
          <w:iCs/>
          <w:sz w:val="18"/>
          <w:szCs w:val="18"/>
        </w:rPr>
        <w:t xml:space="preserve">Am J Emerg Med </w:t>
      </w:r>
      <w:r w:rsidRPr="006916A4">
        <w:rPr>
          <w:rFonts w:ascii="Verdana" w:hAnsi="Verdana"/>
          <w:sz w:val="18"/>
          <w:szCs w:val="18"/>
        </w:rPr>
        <w:t>2009;27:8-15</w:t>
      </w:r>
      <w:r>
        <w:rPr>
          <w:rFonts w:ascii="Verdana" w:hAnsi="Verdana"/>
          <w:sz w:val="18"/>
          <w:szCs w:val="18"/>
        </w:rPr>
        <w:t>*</w:t>
      </w:r>
      <w:r w:rsidRPr="006916A4">
        <w:rPr>
          <w:rFonts w:ascii="Verdana" w:hAnsi="Verdana"/>
          <w:sz w:val="18"/>
          <w:szCs w:val="18"/>
        </w:rPr>
        <w:t xml:space="preserve"> </w:t>
      </w:r>
    </w:p>
    <w:p w14:paraId="5C15DB03" w14:textId="77777777" w:rsidR="005D089C" w:rsidRPr="006916A4" w:rsidRDefault="005D089C" w:rsidP="005D089C">
      <w:pPr>
        <w:pStyle w:val="Default"/>
        <w:numPr>
          <w:ilvl w:val="0"/>
          <w:numId w:val="6"/>
        </w:numPr>
        <w:ind w:right="-432"/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Fowler RL, Pierce </w:t>
      </w:r>
      <w:proofErr w:type="gramStart"/>
      <w:r w:rsidRPr="006916A4">
        <w:rPr>
          <w:rFonts w:ascii="Verdana" w:hAnsi="Verdana"/>
          <w:sz w:val="18"/>
          <w:szCs w:val="18"/>
        </w:rPr>
        <w:t>A</w:t>
      </w:r>
      <w:proofErr w:type="gramEnd"/>
      <w:r w:rsidRPr="006916A4">
        <w:rPr>
          <w:rFonts w:ascii="Verdana" w:hAnsi="Verdana"/>
          <w:sz w:val="18"/>
          <w:szCs w:val="18"/>
        </w:rPr>
        <w:t xml:space="preserve">, </w:t>
      </w:r>
      <w:proofErr w:type="spellStart"/>
      <w:r w:rsidRPr="006916A4">
        <w:rPr>
          <w:rFonts w:ascii="Verdana" w:hAnsi="Verdana"/>
          <w:sz w:val="18"/>
          <w:szCs w:val="18"/>
        </w:rPr>
        <w:t>Nazeer</w:t>
      </w:r>
      <w:proofErr w:type="spellEnd"/>
      <w:r w:rsidRPr="006916A4">
        <w:rPr>
          <w:rFonts w:ascii="Verdana" w:hAnsi="Verdana"/>
          <w:sz w:val="18"/>
          <w:szCs w:val="18"/>
        </w:rPr>
        <w:t xml:space="preserve"> S et al. 1,199 case series: Powered intraosseous insertion provides safe and effective vascular access for emergency patients. </w:t>
      </w:r>
      <w:r w:rsidRPr="006916A4">
        <w:rPr>
          <w:rFonts w:ascii="Verdana" w:hAnsi="Verdana"/>
          <w:i/>
          <w:iCs/>
          <w:sz w:val="18"/>
          <w:szCs w:val="18"/>
        </w:rPr>
        <w:t xml:space="preserve">Ann Emerg Med </w:t>
      </w:r>
      <w:r>
        <w:rPr>
          <w:rFonts w:ascii="Verdana" w:hAnsi="Verdana"/>
          <w:sz w:val="18"/>
          <w:szCs w:val="18"/>
        </w:rPr>
        <w:t>2008;52:S152*</w:t>
      </w:r>
    </w:p>
    <w:p w14:paraId="4D7FF57B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Paxton JH, Knuth TE, </w:t>
      </w:r>
      <w:proofErr w:type="spellStart"/>
      <w:r w:rsidRPr="006916A4">
        <w:rPr>
          <w:rFonts w:ascii="Verdana" w:hAnsi="Verdana"/>
          <w:sz w:val="18"/>
          <w:szCs w:val="18"/>
        </w:rPr>
        <w:t>Klausner</w:t>
      </w:r>
      <w:proofErr w:type="spellEnd"/>
      <w:r w:rsidRPr="006916A4">
        <w:rPr>
          <w:rFonts w:ascii="Verdana" w:hAnsi="Verdana"/>
          <w:sz w:val="18"/>
          <w:szCs w:val="18"/>
        </w:rPr>
        <w:t xml:space="preserve"> HA. Proximal humerus intraosseous infusion: a preferred emergency venous access</w:t>
      </w:r>
      <w:r w:rsidRPr="006916A4">
        <w:rPr>
          <w:rFonts w:ascii="Verdana" w:hAnsi="Verdana"/>
          <w:i/>
          <w:iCs/>
          <w:sz w:val="18"/>
          <w:szCs w:val="18"/>
        </w:rPr>
        <w:t>. J Trauma</w:t>
      </w:r>
      <w:r>
        <w:rPr>
          <w:rFonts w:ascii="Verdana" w:hAnsi="Verdana"/>
          <w:sz w:val="18"/>
          <w:szCs w:val="18"/>
        </w:rPr>
        <w:t>. 2009; 67: 606-11*</w:t>
      </w:r>
    </w:p>
    <w:p w14:paraId="40F93F08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Wayne MA. Intraosseous vascular access: devices, sites and rationale for IO use.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 w:rsidRPr="006916A4">
        <w:rPr>
          <w:rFonts w:ascii="Verdana" w:hAnsi="Verdana"/>
          <w:sz w:val="18"/>
          <w:szCs w:val="18"/>
        </w:rPr>
        <w:t>2007</w:t>
      </w:r>
      <w:proofErr w:type="gramStart"/>
      <w:r w:rsidRPr="006916A4">
        <w:rPr>
          <w:rFonts w:ascii="Verdana" w:hAnsi="Verdana"/>
          <w:sz w:val="18"/>
          <w:szCs w:val="18"/>
        </w:rPr>
        <w:t>;32:S23</w:t>
      </w:r>
      <w:proofErr w:type="gramEnd"/>
      <w:r w:rsidRPr="006916A4">
        <w:rPr>
          <w:rFonts w:ascii="Verdana" w:hAnsi="Verdana"/>
          <w:sz w:val="18"/>
          <w:szCs w:val="18"/>
        </w:rPr>
        <w:t>-5.</w:t>
      </w:r>
    </w:p>
    <w:p w14:paraId="34F3FD75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proofErr w:type="spellStart"/>
      <w:r w:rsidRPr="006916A4">
        <w:rPr>
          <w:rFonts w:ascii="Verdana" w:hAnsi="Verdana"/>
          <w:sz w:val="18"/>
          <w:szCs w:val="18"/>
        </w:rPr>
        <w:t>Frascone</w:t>
      </w:r>
      <w:proofErr w:type="spellEnd"/>
      <w:r w:rsidRPr="006916A4">
        <w:rPr>
          <w:rFonts w:ascii="Verdana" w:hAnsi="Verdana"/>
          <w:sz w:val="18"/>
          <w:szCs w:val="18"/>
        </w:rPr>
        <w:t xml:space="preserve"> RJ, Jensen JP, Kaye K, </w:t>
      </w:r>
      <w:proofErr w:type="spellStart"/>
      <w:r w:rsidRPr="006916A4">
        <w:rPr>
          <w:rFonts w:ascii="Verdana" w:hAnsi="Verdana"/>
          <w:sz w:val="18"/>
          <w:szCs w:val="18"/>
        </w:rPr>
        <w:t>Salzman</w:t>
      </w:r>
      <w:proofErr w:type="spellEnd"/>
      <w:r w:rsidRPr="006916A4">
        <w:rPr>
          <w:rFonts w:ascii="Verdana" w:hAnsi="Verdana"/>
          <w:sz w:val="18"/>
          <w:szCs w:val="18"/>
        </w:rPr>
        <w:t xml:space="preserve"> JG. Consecutive field trials using two different intraosseous devices. </w:t>
      </w:r>
      <w:proofErr w:type="spellStart"/>
      <w:r w:rsidRPr="006916A4">
        <w:rPr>
          <w:rFonts w:ascii="Verdana" w:hAnsi="Verdana"/>
          <w:i/>
          <w:iCs/>
          <w:sz w:val="18"/>
          <w:szCs w:val="18"/>
        </w:rPr>
        <w:t>Prehosp</w:t>
      </w:r>
      <w:proofErr w:type="spellEnd"/>
      <w:r w:rsidRPr="006916A4">
        <w:rPr>
          <w:rFonts w:ascii="Verdana" w:hAnsi="Verdana"/>
          <w:i/>
          <w:iCs/>
          <w:sz w:val="18"/>
          <w:szCs w:val="18"/>
        </w:rPr>
        <w:t xml:space="preserve"> Emerg Care </w:t>
      </w:r>
      <w:r>
        <w:rPr>
          <w:rFonts w:ascii="Verdana" w:hAnsi="Verdana"/>
          <w:sz w:val="18"/>
          <w:szCs w:val="18"/>
        </w:rPr>
        <w:t>2007;11:164-71*</w:t>
      </w:r>
    </w:p>
    <w:p w14:paraId="0F4F4C65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Fowler R, Gallagher JV, Isaacs SM, et al. The role of intraosseous vascular access in the out-of-hospital environment (resource document to NAEMSP position statement). </w:t>
      </w:r>
      <w:proofErr w:type="spellStart"/>
      <w:r w:rsidRPr="006916A4">
        <w:rPr>
          <w:rFonts w:ascii="Verdana" w:hAnsi="Verdana"/>
          <w:i/>
          <w:iCs/>
          <w:sz w:val="18"/>
          <w:szCs w:val="18"/>
        </w:rPr>
        <w:t>Prehosp</w:t>
      </w:r>
      <w:proofErr w:type="spellEnd"/>
      <w:r w:rsidRPr="006916A4">
        <w:rPr>
          <w:rFonts w:ascii="Verdana" w:hAnsi="Verdana"/>
          <w:i/>
          <w:iCs/>
          <w:sz w:val="18"/>
          <w:szCs w:val="18"/>
        </w:rPr>
        <w:t xml:space="preserve"> Emerg Care </w:t>
      </w:r>
      <w:r>
        <w:rPr>
          <w:rFonts w:ascii="Verdana" w:hAnsi="Verdana"/>
          <w:sz w:val="18"/>
          <w:szCs w:val="18"/>
        </w:rPr>
        <w:t>2007;11:63-6</w:t>
      </w:r>
    </w:p>
    <w:p w14:paraId="70327ED4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Miller L, Kramer GC, Bolleter S. Rescue access made easy.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>
        <w:rPr>
          <w:rFonts w:ascii="Verdana" w:hAnsi="Verdana"/>
          <w:sz w:val="18"/>
          <w:szCs w:val="18"/>
        </w:rPr>
        <w:t>2005;30:S8-18*</w:t>
      </w:r>
    </w:p>
    <w:p w14:paraId="5C38776F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Davidoff J, Fowler R, Gordon D, et al. Clinical evaluation of a novel intraosseous device for adults: prospective, 250-patient, multi-center trial.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>
        <w:rPr>
          <w:rFonts w:ascii="Verdana" w:hAnsi="Verdana"/>
          <w:sz w:val="18"/>
          <w:szCs w:val="18"/>
        </w:rPr>
        <w:t>2005;30:S20-3*</w:t>
      </w:r>
    </w:p>
    <w:p w14:paraId="7D4AD73B" w14:textId="77777777" w:rsidR="005D089C" w:rsidRPr="006916A4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proofErr w:type="spellStart"/>
      <w:r w:rsidRPr="006916A4">
        <w:rPr>
          <w:rFonts w:ascii="Verdana" w:hAnsi="Verdana"/>
          <w:sz w:val="18"/>
          <w:szCs w:val="18"/>
        </w:rPr>
        <w:t>Gillum</w:t>
      </w:r>
      <w:proofErr w:type="spellEnd"/>
      <w:r w:rsidRPr="006916A4">
        <w:rPr>
          <w:rFonts w:ascii="Verdana" w:hAnsi="Verdana"/>
          <w:sz w:val="18"/>
          <w:szCs w:val="18"/>
        </w:rPr>
        <w:t xml:space="preserve"> L, </w:t>
      </w:r>
      <w:proofErr w:type="spellStart"/>
      <w:r w:rsidRPr="006916A4">
        <w:rPr>
          <w:rFonts w:ascii="Verdana" w:hAnsi="Verdana"/>
          <w:sz w:val="18"/>
          <w:szCs w:val="18"/>
        </w:rPr>
        <w:t>Kovar</w:t>
      </w:r>
      <w:proofErr w:type="spellEnd"/>
      <w:r w:rsidRPr="006916A4">
        <w:rPr>
          <w:rFonts w:ascii="Verdana" w:hAnsi="Verdana"/>
          <w:sz w:val="18"/>
          <w:szCs w:val="18"/>
        </w:rPr>
        <w:t xml:space="preserve"> J. Powered intraosseous access in the </w:t>
      </w:r>
      <w:proofErr w:type="spellStart"/>
      <w:r w:rsidRPr="006916A4">
        <w:rPr>
          <w:rFonts w:ascii="Verdana" w:hAnsi="Verdana"/>
          <w:sz w:val="18"/>
          <w:szCs w:val="18"/>
        </w:rPr>
        <w:t>prehospital</w:t>
      </w:r>
      <w:proofErr w:type="spellEnd"/>
      <w:r w:rsidRPr="006916A4">
        <w:rPr>
          <w:rFonts w:ascii="Verdana" w:hAnsi="Verdana"/>
          <w:sz w:val="18"/>
          <w:szCs w:val="18"/>
        </w:rPr>
        <w:t xml:space="preserve"> setting: MCHD EMS puts the EZ-IO to the test. </w:t>
      </w:r>
      <w:r w:rsidRPr="006916A4">
        <w:rPr>
          <w:rFonts w:ascii="Verdana" w:hAnsi="Verdana"/>
          <w:i/>
          <w:iCs/>
          <w:sz w:val="18"/>
          <w:szCs w:val="18"/>
        </w:rPr>
        <w:t xml:space="preserve">JEMS </w:t>
      </w:r>
      <w:r>
        <w:rPr>
          <w:rFonts w:ascii="Verdana" w:hAnsi="Verdana"/>
          <w:sz w:val="18"/>
          <w:szCs w:val="18"/>
        </w:rPr>
        <w:t>2005;30:S24-6*</w:t>
      </w:r>
    </w:p>
    <w:p w14:paraId="3B2FE094" w14:textId="77777777" w:rsidR="005D089C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6916A4">
        <w:rPr>
          <w:rFonts w:ascii="Verdana" w:hAnsi="Verdana"/>
          <w:sz w:val="18"/>
          <w:szCs w:val="18"/>
        </w:rPr>
        <w:t xml:space="preserve">Cooper BR, Mahoney PF, </w:t>
      </w:r>
      <w:proofErr w:type="spellStart"/>
      <w:r w:rsidRPr="006916A4">
        <w:rPr>
          <w:rFonts w:ascii="Verdana" w:hAnsi="Verdana"/>
          <w:sz w:val="18"/>
          <w:szCs w:val="18"/>
        </w:rPr>
        <w:t>Hodgetts</w:t>
      </w:r>
      <w:proofErr w:type="spellEnd"/>
      <w:r w:rsidRPr="006916A4">
        <w:rPr>
          <w:rFonts w:ascii="Verdana" w:hAnsi="Verdana"/>
          <w:sz w:val="18"/>
          <w:szCs w:val="18"/>
        </w:rPr>
        <w:t xml:space="preserve"> TJ, </w:t>
      </w:r>
      <w:proofErr w:type="gramStart"/>
      <w:r w:rsidRPr="006916A4">
        <w:rPr>
          <w:rFonts w:ascii="Verdana" w:hAnsi="Verdana"/>
          <w:sz w:val="18"/>
          <w:szCs w:val="18"/>
        </w:rPr>
        <w:t>Mellor</w:t>
      </w:r>
      <w:proofErr w:type="gramEnd"/>
      <w:r w:rsidRPr="006916A4">
        <w:rPr>
          <w:rFonts w:ascii="Verdana" w:hAnsi="Verdana"/>
          <w:sz w:val="18"/>
          <w:szCs w:val="18"/>
        </w:rPr>
        <w:t xml:space="preserve"> A. Intra-osseous access (EZIO®) for resuscitation: UK military combat experience. </w:t>
      </w:r>
      <w:r w:rsidRPr="006916A4">
        <w:rPr>
          <w:rFonts w:ascii="Verdana" w:hAnsi="Verdana"/>
          <w:i/>
          <w:iCs/>
          <w:sz w:val="18"/>
          <w:szCs w:val="18"/>
        </w:rPr>
        <w:t xml:space="preserve">JR Army Med Corps </w:t>
      </w:r>
      <w:r w:rsidRPr="006916A4">
        <w:rPr>
          <w:rFonts w:ascii="Verdana" w:hAnsi="Verdana"/>
          <w:sz w:val="18"/>
          <w:szCs w:val="18"/>
        </w:rPr>
        <w:t>2008</w:t>
      </w:r>
      <w:proofErr w:type="gramStart"/>
      <w:r w:rsidRPr="006916A4">
        <w:rPr>
          <w:rFonts w:ascii="Verdana" w:hAnsi="Verdana"/>
          <w:sz w:val="18"/>
          <w:szCs w:val="18"/>
        </w:rPr>
        <w:t>;153</w:t>
      </w:r>
      <w:proofErr w:type="gramEnd"/>
      <w:r w:rsidRPr="006916A4">
        <w:rPr>
          <w:rFonts w:ascii="Verdana" w:hAnsi="Verdana"/>
          <w:sz w:val="18"/>
          <w:szCs w:val="18"/>
        </w:rPr>
        <w:t>(4):314-6.</w:t>
      </w:r>
    </w:p>
    <w:p w14:paraId="36C76834" w14:textId="77777777" w:rsidR="005D089C" w:rsidRPr="00EB54E5" w:rsidRDefault="005D089C" w:rsidP="005D089C">
      <w:pPr>
        <w:pStyle w:val="Default"/>
        <w:numPr>
          <w:ilvl w:val="0"/>
          <w:numId w:val="6"/>
        </w:numPr>
        <w:rPr>
          <w:rFonts w:ascii="Verdana" w:hAnsi="Verdana"/>
          <w:sz w:val="18"/>
          <w:szCs w:val="18"/>
        </w:rPr>
      </w:pPr>
      <w:r w:rsidRPr="00EB54E5">
        <w:rPr>
          <w:rFonts w:ascii="Verdana" w:hAnsi="Verdana"/>
          <w:sz w:val="18"/>
          <w:szCs w:val="18"/>
        </w:rPr>
        <w:t>Hixson R. Intraosseous administration of preservative-free lidocaine. http://www.vidacare.com/files/Hixson-Lidocaine-%20032012.pdf. Accessed November 22, 2013.</w:t>
      </w:r>
    </w:p>
    <w:p w14:paraId="1AF575F3" w14:textId="77777777" w:rsidR="005D089C" w:rsidRDefault="005D089C" w:rsidP="005D089C">
      <w:pPr>
        <w:pStyle w:val="Default"/>
        <w:ind w:left="-432"/>
        <w:rPr>
          <w:rFonts w:ascii="Verdana" w:hAnsi="Verdana"/>
          <w:i/>
          <w:iCs/>
          <w:sz w:val="18"/>
          <w:szCs w:val="18"/>
        </w:rPr>
      </w:pPr>
    </w:p>
    <w:p w14:paraId="55BAA3B3" w14:textId="77777777" w:rsidR="005D089C" w:rsidRPr="006916A4" w:rsidRDefault="005D089C" w:rsidP="005D089C">
      <w:pPr>
        <w:pStyle w:val="Default"/>
        <w:ind w:left="-432"/>
        <w:rPr>
          <w:rFonts w:ascii="Verdana" w:hAnsi="Verdana"/>
          <w:color w:val="000000" w:themeColor="text1"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>*Research sponsored by Vidacare Corporation</w:t>
      </w:r>
    </w:p>
    <w:p w14:paraId="7426DB3F" w14:textId="77777777" w:rsidR="005D089C" w:rsidRPr="00884A48" w:rsidRDefault="005D089C" w:rsidP="005D089C">
      <w:pPr>
        <w:pStyle w:val="Default"/>
        <w:ind w:left="-432"/>
        <w:rPr>
          <w:rFonts w:ascii="Verdana" w:hAnsi="Verdana"/>
          <w:i/>
          <w:iCs/>
          <w:sz w:val="18"/>
          <w:szCs w:val="18"/>
        </w:rPr>
      </w:pPr>
      <w:r w:rsidRPr="006916A4">
        <w:rPr>
          <w:rFonts w:ascii="Verdana" w:hAnsi="Verdana"/>
          <w:i/>
          <w:iCs/>
          <w:sz w:val="18"/>
          <w:szCs w:val="18"/>
        </w:rPr>
        <w:t xml:space="preserve">Vidacare disclaims all liability for the use, application or interpretation of this </w:t>
      </w:r>
      <w:r>
        <w:rPr>
          <w:rFonts w:ascii="Verdana" w:hAnsi="Verdana"/>
          <w:i/>
          <w:iCs/>
          <w:sz w:val="18"/>
          <w:szCs w:val="18"/>
        </w:rPr>
        <w:t>i</w:t>
      </w:r>
      <w:r w:rsidRPr="006916A4">
        <w:rPr>
          <w:rFonts w:ascii="Verdana" w:hAnsi="Verdana"/>
          <w:i/>
          <w:iCs/>
          <w:sz w:val="18"/>
          <w:szCs w:val="18"/>
        </w:rPr>
        <w:t>nformation</w:t>
      </w:r>
      <w:r>
        <w:rPr>
          <w:rFonts w:ascii="Verdana" w:hAnsi="Verdana"/>
          <w:i/>
          <w:iCs/>
          <w:sz w:val="18"/>
          <w:szCs w:val="18"/>
        </w:rPr>
        <w:t xml:space="preserve"> </w:t>
      </w:r>
      <w:r w:rsidRPr="006916A4">
        <w:rPr>
          <w:rFonts w:ascii="Verdana" w:hAnsi="Verdana"/>
          <w:i/>
          <w:iCs/>
          <w:sz w:val="18"/>
          <w:szCs w:val="18"/>
        </w:rPr>
        <w:t>in the medical treatment of any patient</w:t>
      </w:r>
      <w:r w:rsidRPr="006916A4">
        <w:rPr>
          <w:rFonts w:ascii="Verdana" w:hAnsi="Verdana"/>
          <w:color w:val="1F487C"/>
          <w:sz w:val="18"/>
          <w:szCs w:val="18"/>
        </w:rPr>
        <w:t>.</w:t>
      </w:r>
    </w:p>
    <w:p w14:paraId="51E5E125" w14:textId="77777777" w:rsidR="005D089C" w:rsidRPr="005D089C" w:rsidRDefault="005D089C">
      <w:pPr>
        <w:rPr>
          <w:rFonts w:ascii="Verdana" w:hAnsi="Verdana"/>
          <w:b/>
          <w:sz w:val="20"/>
          <w:szCs w:val="20"/>
        </w:rPr>
      </w:pPr>
    </w:p>
    <w:sectPr w:rsidR="005D089C" w:rsidRPr="005D089C" w:rsidSect="005D089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48167" w14:textId="77777777" w:rsidR="00AD532F" w:rsidRDefault="00AD532F" w:rsidP="009A4CF3">
      <w:pPr>
        <w:spacing w:after="0" w:line="240" w:lineRule="auto"/>
      </w:pPr>
      <w:r>
        <w:separator/>
      </w:r>
    </w:p>
  </w:endnote>
  <w:endnote w:type="continuationSeparator" w:id="0">
    <w:p w14:paraId="633AD36D" w14:textId="77777777" w:rsidR="00AD532F" w:rsidRDefault="00AD532F" w:rsidP="009A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78981" w14:textId="77777777" w:rsidR="009A4CF3" w:rsidRDefault="009A4C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17688" w14:textId="3683DDA4" w:rsidR="009A4CF3" w:rsidRDefault="004072DB">
    <w:pPr>
      <w:pStyle w:val="Footer"/>
    </w:pPr>
    <w:r>
      <w:t>T-537 RevB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28D7B" w14:textId="77777777" w:rsidR="009A4CF3" w:rsidRDefault="009A4C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090F1" w14:textId="77777777" w:rsidR="00AD532F" w:rsidRDefault="00AD532F" w:rsidP="009A4CF3">
      <w:pPr>
        <w:spacing w:after="0" w:line="240" w:lineRule="auto"/>
      </w:pPr>
      <w:r>
        <w:separator/>
      </w:r>
    </w:p>
  </w:footnote>
  <w:footnote w:type="continuationSeparator" w:id="0">
    <w:p w14:paraId="4742440D" w14:textId="77777777" w:rsidR="00AD532F" w:rsidRDefault="00AD532F" w:rsidP="009A4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DEB05" w14:textId="32E980F8" w:rsidR="009A4CF3" w:rsidRDefault="009A4C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118FA" w14:textId="43058535" w:rsidR="009A4CF3" w:rsidRDefault="009A4C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19D1B" w14:textId="38190535" w:rsidR="009A4CF3" w:rsidRDefault="009A4C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224B0D"/>
    <w:multiLevelType w:val="hybridMultilevel"/>
    <w:tmpl w:val="FEB6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B5039"/>
    <w:multiLevelType w:val="hybridMultilevel"/>
    <w:tmpl w:val="D9064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A40D42"/>
    <w:multiLevelType w:val="hybridMultilevel"/>
    <w:tmpl w:val="E7DA5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44CE3"/>
    <w:multiLevelType w:val="hybridMultilevel"/>
    <w:tmpl w:val="E44CEA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8897C6D"/>
    <w:multiLevelType w:val="hybridMultilevel"/>
    <w:tmpl w:val="4D1EF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026112"/>
    <w:multiLevelType w:val="hybridMultilevel"/>
    <w:tmpl w:val="613C91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44621C"/>
    <w:multiLevelType w:val="hybridMultilevel"/>
    <w:tmpl w:val="10CE18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AD477F4"/>
    <w:multiLevelType w:val="hybridMultilevel"/>
    <w:tmpl w:val="C14050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EEC03CF"/>
    <w:multiLevelType w:val="hybridMultilevel"/>
    <w:tmpl w:val="8E7C9F0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1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ABF"/>
    <w:rsid w:val="00001340"/>
    <w:rsid w:val="000235CC"/>
    <w:rsid w:val="00023843"/>
    <w:rsid w:val="001B5C97"/>
    <w:rsid w:val="001C31F9"/>
    <w:rsid w:val="001F1E9F"/>
    <w:rsid w:val="00260C5D"/>
    <w:rsid w:val="00283A8C"/>
    <w:rsid w:val="0030681A"/>
    <w:rsid w:val="0032369D"/>
    <w:rsid w:val="003A2188"/>
    <w:rsid w:val="003F2E9F"/>
    <w:rsid w:val="003F33A0"/>
    <w:rsid w:val="003F5640"/>
    <w:rsid w:val="004072DB"/>
    <w:rsid w:val="00490A4A"/>
    <w:rsid w:val="004B74FB"/>
    <w:rsid w:val="00520588"/>
    <w:rsid w:val="005D089C"/>
    <w:rsid w:val="00730145"/>
    <w:rsid w:val="00731C27"/>
    <w:rsid w:val="00750ABF"/>
    <w:rsid w:val="00756860"/>
    <w:rsid w:val="007A277D"/>
    <w:rsid w:val="007C360B"/>
    <w:rsid w:val="007D2480"/>
    <w:rsid w:val="008034A4"/>
    <w:rsid w:val="00805547"/>
    <w:rsid w:val="00874F4B"/>
    <w:rsid w:val="0092045D"/>
    <w:rsid w:val="00944F2B"/>
    <w:rsid w:val="00972EC9"/>
    <w:rsid w:val="009A4CF3"/>
    <w:rsid w:val="009D0B66"/>
    <w:rsid w:val="00A61601"/>
    <w:rsid w:val="00A723DA"/>
    <w:rsid w:val="00AB2EA1"/>
    <w:rsid w:val="00AC2CED"/>
    <w:rsid w:val="00AD0228"/>
    <w:rsid w:val="00AD532F"/>
    <w:rsid w:val="00B33996"/>
    <w:rsid w:val="00B94C30"/>
    <w:rsid w:val="00BD19C2"/>
    <w:rsid w:val="00C05C37"/>
    <w:rsid w:val="00C67113"/>
    <w:rsid w:val="00C809EE"/>
    <w:rsid w:val="00CC046E"/>
    <w:rsid w:val="00CC4DE5"/>
    <w:rsid w:val="00D12594"/>
    <w:rsid w:val="00D73273"/>
    <w:rsid w:val="00D81C4D"/>
    <w:rsid w:val="00DA33C4"/>
    <w:rsid w:val="00DC2323"/>
    <w:rsid w:val="00DE79AF"/>
    <w:rsid w:val="00DF0E5F"/>
    <w:rsid w:val="00E9482F"/>
    <w:rsid w:val="00EA3D98"/>
    <w:rsid w:val="00FA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68FDD8F"/>
  <w15:docId w15:val="{B0D2C00E-1A63-4A91-A4A7-CC542DFD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D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56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64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44F2B"/>
    <w:pPr>
      <w:spacing w:after="0" w:line="259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4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CF3"/>
  </w:style>
  <w:style w:type="paragraph" w:styleId="Footer">
    <w:name w:val="footer"/>
    <w:basedOn w:val="Normal"/>
    <w:link w:val="FooterChar"/>
    <w:uiPriority w:val="99"/>
    <w:unhideWhenUsed/>
    <w:rsid w:val="009A4C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CF3"/>
  </w:style>
  <w:style w:type="paragraph" w:customStyle="1" w:styleId="Default">
    <w:name w:val="Default"/>
    <w:basedOn w:val="Normal"/>
    <w:rsid w:val="005D089C"/>
    <w:pPr>
      <w:autoSpaceDE w:val="0"/>
      <w:autoSpaceDN w:val="0"/>
      <w:spacing w:after="0" w:line="240" w:lineRule="auto"/>
    </w:pPr>
    <w:rPr>
      <w:rFonts w:ascii="Cambria" w:hAnsi="Cambri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9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ZPain.com" TargetMode="External"/><Relationship Id="rId14" Type="http://schemas.openxmlformats.org/officeDocument/2006/relationships/header" Target="header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28.34025" units="1/cm"/>
          <inkml:channelProperty channel="Y" name="resolution" value="28.33948" units="1/cm"/>
        </inkml:channelProperties>
      </inkml:inkSource>
      <inkml:timestamp xml:id="ts0" timeString="2013-10-18T14:31:34.992"/>
    </inkml:context>
    <inkml:brush xml:id="br0">
      <inkml:brushProperty name="width" value="0.05292" units="cm"/>
      <inkml:brushProperty name="height" value="0.05292" units="cm"/>
      <inkml:brushProperty name="color" value="#FF0000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 Hust</dc:creator>
  <cp:lastModifiedBy>Karen Hust</cp:lastModifiedBy>
  <cp:revision>3</cp:revision>
  <dcterms:created xsi:type="dcterms:W3CDTF">2014-01-29T20:10:00Z</dcterms:created>
  <dcterms:modified xsi:type="dcterms:W3CDTF">2014-01-29T20:13:00Z</dcterms:modified>
</cp:coreProperties>
</file>